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AC" w:rsidRPr="00893AB4" w:rsidRDefault="00DA12AC" w:rsidP="00DA12AC">
      <w:pPr>
        <w:jc w:val="both"/>
        <w:rPr>
          <w:rFonts w:ascii="Tahoma" w:eastAsia="Tahoma" w:hAnsi="Tahoma" w:cs="Tahoma"/>
          <w:b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b/>
          <w:sz w:val="22"/>
          <w:szCs w:val="22"/>
          <w:lang w:val="sr-Cyrl-CS"/>
        </w:rPr>
        <w:t xml:space="preserve">                                                                          </w:t>
      </w:r>
    </w:p>
    <w:tbl>
      <w:tblPr>
        <w:tblW w:w="0" w:type="auto"/>
        <w:tblInd w:w="-664" w:type="dxa"/>
        <w:tblLayout w:type="fixed"/>
        <w:tblLook w:val="0000"/>
      </w:tblPr>
      <w:tblGrid>
        <w:gridCol w:w="4035"/>
        <w:gridCol w:w="2805"/>
        <w:gridCol w:w="4149"/>
      </w:tblGrid>
      <w:tr w:rsidR="00DA12AC" w:rsidTr="0026417E">
        <w:tc>
          <w:tcPr>
            <w:tcW w:w="4035" w:type="dxa"/>
            <w:shd w:val="clear" w:color="auto" w:fill="auto"/>
            <w:vAlign w:val="center"/>
          </w:tcPr>
          <w:p w:rsidR="00DA12AC" w:rsidRDefault="00DA12AC" w:rsidP="0026417E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21220 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БЕЧЕЈ, ТРГ ОСЛОБОЂЕЊА 2</w:t>
            </w:r>
          </w:p>
          <w:p w:rsidR="00DA12AC" w:rsidRDefault="00DA12AC" w:rsidP="0026417E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Телефони:</w:t>
            </w:r>
          </w:p>
          <w:p w:rsidR="00DA12AC" w:rsidRDefault="00DA12AC" w:rsidP="0026417E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Централа ++381/21-6811-888</w:t>
            </w:r>
          </w:p>
          <w:p w:rsidR="00DA12AC" w:rsidRDefault="00DA12AC" w:rsidP="0026417E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Председник СО Бечеј: 681</w:t>
            </w:r>
            <w:r>
              <w:rPr>
                <w:rFonts w:ascii="Tahoma" w:hAnsi="Tahoma" w:cs="Tahoma"/>
                <w:sz w:val="20"/>
                <w:szCs w:val="20"/>
              </w:rPr>
              <w:t>1-805</w:t>
            </w:r>
          </w:p>
          <w:p w:rsidR="00DA12AC" w:rsidRDefault="00DA12AC" w:rsidP="0026417E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Пошт. Фах 4.</w:t>
            </w:r>
          </w:p>
          <w:p w:rsidR="00DA12AC" w:rsidRDefault="00DA12AC" w:rsidP="0026417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hyperlink r:id="rId4" w:history="1">
              <w:r w:rsidRPr="00FD5619">
                <w:rPr>
                  <w:rStyle w:val="Hyperlink"/>
                  <w:rFonts w:ascii="Tahoma" w:hAnsi="Tahoma"/>
                </w:rPr>
                <w:t>www.skupstina.becej.rs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DA12AC" w:rsidRDefault="00DA12AC" w:rsidP="0026417E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E-mail: skupstina@becej.rs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DA12AC" w:rsidRDefault="00DA12AC" w:rsidP="0026417E">
            <w:pPr>
              <w:pStyle w:val="Header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lang w:val="en-US" w:eastAsia="en-US"/>
              </w:rPr>
              <w:drawing>
                <wp:inline distT="0" distB="0" distL="0" distR="0">
                  <wp:extent cx="1225550" cy="113284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132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9" w:type="dxa"/>
            <w:shd w:val="clear" w:color="auto" w:fill="auto"/>
            <w:vAlign w:val="center"/>
          </w:tcPr>
          <w:p w:rsidR="00DA12AC" w:rsidRDefault="00DA12AC" w:rsidP="0026417E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21220 ÓBECSE, FELSZABADULÁS TÉR 2</w:t>
            </w:r>
          </w:p>
          <w:p w:rsidR="00DA12AC" w:rsidRDefault="00DA12AC" w:rsidP="0026417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Telefon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о</w:t>
            </w:r>
            <w:r>
              <w:rPr>
                <w:rFonts w:ascii="Tahoma" w:hAnsi="Tahoma" w:cs="Tahoma"/>
                <w:sz w:val="20"/>
                <w:szCs w:val="20"/>
              </w:rPr>
              <w:t>k:</w:t>
            </w:r>
          </w:p>
          <w:p w:rsidR="00DA12AC" w:rsidRDefault="00DA12AC" w:rsidP="0026417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Központ ++381/21-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811-888</w:t>
            </w:r>
          </w:p>
          <w:p w:rsidR="00DA12AC" w:rsidRDefault="00DA12AC" w:rsidP="0026417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Községi Képviselő-testület elnöke </w:t>
            </w:r>
            <w:r>
              <w:rPr>
                <w:rFonts w:ascii="Tahoma" w:hAnsi="Tahoma" w:cs="Tahoma"/>
                <w:sz w:val="20"/>
                <w:szCs w:val="20"/>
                <w:lang w:val="sr-Cyrl-CS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811-805</w:t>
            </w:r>
          </w:p>
          <w:p w:rsidR="00DA12AC" w:rsidRDefault="00DA12AC" w:rsidP="0026417E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Postafiók 4</w:t>
            </w:r>
          </w:p>
          <w:p w:rsidR="00DA12AC" w:rsidRDefault="00DA12AC" w:rsidP="0026417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hyperlink r:id="rId6" w:history="1">
              <w:r w:rsidRPr="00FD5619">
                <w:rPr>
                  <w:rStyle w:val="Hyperlink"/>
                  <w:rFonts w:ascii="Tahoma" w:hAnsi="Tahoma"/>
                </w:rPr>
                <w:t>www.skupstina.becej.rs</w:t>
              </w:r>
            </w:hyperlink>
            <w:r>
              <w:rPr>
                <w:rFonts w:ascii="Tahoma" w:hAnsi="Tahoma" w:cs="Tahoma"/>
                <w:sz w:val="20"/>
                <w:szCs w:val="20"/>
                <w:lang w:val="it-IT"/>
              </w:rPr>
              <w:t xml:space="preserve">  </w:t>
            </w:r>
          </w:p>
          <w:p w:rsidR="00DA12AC" w:rsidRDefault="00DA12AC" w:rsidP="0026417E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E-mail: skupstina@becej.rs</w:t>
            </w:r>
          </w:p>
        </w:tc>
      </w:tr>
    </w:tbl>
    <w:p w:rsidR="00DA12AC" w:rsidRDefault="00DA12AC" w:rsidP="00DA12AC">
      <w:pPr>
        <w:pStyle w:val="Header"/>
        <w:jc w:val="both"/>
      </w:pPr>
    </w:p>
    <w:p w:rsidR="00DA12AC" w:rsidRPr="00893AB4" w:rsidRDefault="00DA12AC" w:rsidP="00DA12AC">
      <w:pPr>
        <w:jc w:val="both"/>
        <w:rPr>
          <w:rFonts w:ascii="Tahoma" w:eastAsia="Tahoma" w:hAnsi="Tahoma" w:cs="Tahoma"/>
          <w:b/>
          <w:sz w:val="22"/>
          <w:szCs w:val="22"/>
          <w:lang w:val="sr-Cyrl-CS"/>
        </w:rPr>
      </w:pPr>
    </w:p>
    <w:p w:rsidR="00DA12AC" w:rsidRDefault="00DA12AC" w:rsidP="00DA12AC">
      <w:pPr>
        <w:jc w:val="right"/>
        <w:rPr>
          <w:rFonts w:ascii="Tahoma" w:eastAsia="Tahoma" w:hAnsi="Tahoma" w:cs="Tahoma"/>
          <w:b/>
          <w:sz w:val="22"/>
          <w:szCs w:val="22"/>
          <w:lang/>
        </w:rPr>
      </w:pPr>
    </w:p>
    <w:p w:rsidR="00DA12AC" w:rsidRPr="00893AB4" w:rsidRDefault="00DA12AC" w:rsidP="00DA12AC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  <w:r w:rsidRPr="00893AB4">
        <w:rPr>
          <w:rFonts w:ascii="Tahoma" w:eastAsia="Tahoma" w:hAnsi="Tahoma" w:cs="Tahoma"/>
          <w:b/>
          <w:sz w:val="22"/>
          <w:szCs w:val="22"/>
          <w:lang w:val="sr-Cyrl-CS"/>
        </w:rPr>
        <w:t xml:space="preserve"> </w:t>
      </w:r>
      <w:r w:rsidRPr="00893AB4">
        <w:rPr>
          <w:rFonts w:ascii="Tahoma" w:hAnsi="Tahoma" w:cs="Tahoma"/>
          <w:b/>
          <w:sz w:val="22"/>
          <w:szCs w:val="22"/>
          <w:lang w:val="sr-Cyrl-CS"/>
        </w:rPr>
        <w:t>СКУПШТИНИ ОПШТИНЕ БЕЧЕЈ</w:t>
      </w:r>
    </w:p>
    <w:p w:rsidR="00DA12AC" w:rsidRPr="00893AB4" w:rsidRDefault="00DA12AC" w:rsidP="00DA12A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A12AC" w:rsidRPr="00893AB4" w:rsidRDefault="00DA12AC" w:rsidP="00DA12A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A12AC" w:rsidRPr="00893AB4" w:rsidRDefault="00DA12AC" w:rsidP="00DA12A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893AB4">
        <w:rPr>
          <w:rFonts w:ascii="Tahoma" w:hAnsi="Tahoma" w:cs="Tahoma"/>
          <w:b/>
          <w:sz w:val="22"/>
          <w:szCs w:val="22"/>
          <w:lang w:val="sr-Cyrl-CS"/>
        </w:rPr>
        <w:t>ПРЕДМЕТ:</w:t>
      </w:r>
      <w:r w:rsidRPr="00893AB4">
        <w:rPr>
          <w:rFonts w:ascii="Tahoma" w:hAnsi="Tahoma" w:cs="Tahoma"/>
          <w:sz w:val="22"/>
          <w:szCs w:val="22"/>
          <w:lang w:val="sr-Cyrl-CS"/>
        </w:rPr>
        <w:t xml:space="preserve"> Предлог за доношење Решења о престанку мандата одборника</w:t>
      </w:r>
    </w:p>
    <w:p w:rsidR="00DA12AC" w:rsidRPr="00893AB4" w:rsidRDefault="00DA12AC" w:rsidP="00DA12A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A12AC" w:rsidRPr="00893AB4" w:rsidRDefault="00DA12AC" w:rsidP="00DA12A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A12AC" w:rsidRDefault="00DA12AC" w:rsidP="00DA12AC">
      <w:pPr>
        <w:jc w:val="both"/>
        <w:rPr>
          <w:rFonts w:ascii="Tahoma" w:eastAsia="Tahoma" w:hAnsi="Tahoma" w:cs="Tahoma"/>
          <w:sz w:val="22"/>
          <w:szCs w:val="22"/>
          <w:lang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 У складу сa чланом 116. Пословника Скупштине општине Бечеј, предлажем Скупштини општине Бечеј да донесе Решење о престанку мандата одборника Скупштине општине Бечеј, у тексту како је предложено у предлогу решења.</w:t>
      </w:r>
    </w:p>
    <w:p w:rsidR="00DA12AC" w:rsidRPr="00DA12AC" w:rsidRDefault="00DA12AC" w:rsidP="00DA12AC">
      <w:pPr>
        <w:jc w:val="both"/>
        <w:rPr>
          <w:rFonts w:ascii="Tahoma" w:hAnsi="Tahoma" w:cs="Tahoma"/>
          <w:sz w:val="22"/>
          <w:szCs w:val="22"/>
          <w:lang/>
        </w:rPr>
      </w:pPr>
    </w:p>
    <w:p w:rsidR="005808A8" w:rsidRDefault="005808A8"/>
    <w:p w:rsidR="00DA12AC" w:rsidRDefault="00DA12AC" w:rsidP="00DA12AC">
      <w:pPr>
        <w:jc w:val="center"/>
      </w:pPr>
      <w:r w:rsidRPr="00893AB4">
        <w:rPr>
          <w:rFonts w:ascii="Tahoma" w:hAnsi="Tahoma" w:cs="Tahoma"/>
          <w:sz w:val="22"/>
          <w:szCs w:val="22"/>
          <w:lang w:val="sr-Cyrl-CS"/>
        </w:rPr>
        <w:t>Образложење:</w:t>
      </w:r>
    </w:p>
    <w:p w:rsidR="00DA12AC" w:rsidRDefault="00DA12AC"/>
    <w:p w:rsidR="00DA12AC" w:rsidRDefault="00DA12AC" w:rsidP="00DA12AC">
      <w:pPr>
        <w:ind w:firstLine="709"/>
        <w:jc w:val="both"/>
        <w:rPr>
          <w:rFonts w:ascii="Tahoma" w:hAnsi="Tahoma" w:cs="Tahoma"/>
          <w:sz w:val="22"/>
          <w:szCs w:val="22"/>
          <w:lang/>
        </w:rPr>
      </w:pPr>
      <w:r>
        <w:rPr>
          <w:rFonts w:ascii="Tahoma" w:eastAsia="Tahoma" w:hAnsi="Tahoma" w:cs="Tahoma"/>
          <w:sz w:val="22"/>
          <w:szCs w:val="22"/>
          <w:lang w:val="sr-Cyrl-CS"/>
        </w:rPr>
        <w:t>Одборница Косана Нешић је дана 21.08.2020. године а одборница Татјана Митић је дана 26.08.2020. године поднела оверену, писмену оставку на функцију одборника Скупштине општине Бечеј</w:t>
      </w:r>
      <w:r w:rsidRPr="00EE352A">
        <w:rPr>
          <w:rFonts w:ascii="Tahoma" w:eastAsia="Tahoma" w:hAnsi="Tahoma" w:cs="Tahoma"/>
          <w:sz w:val="22"/>
          <w:szCs w:val="22"/>
          <w:lang w:val="sr-Cyrl-CS"/>
        </w:rPr>
        <w:t xml:space="preserve">, те </w:t>
      </w:r>
      <w:r w:rsidRPr="00EE352A">
        <w:rPr>
          <w:rFonts w:ascii="Tahoma" w:hAnsi="Tahoma" w:cs="Tahoma"/>
          <w:sz w:val="22"/>
          <w:szCs w:val="22"/>
          <w:lang w:val="sr-Cyrl-CS"/>
        </w:rPr>
        <w:t xml:space="preserve">предлажем Скупштини општине Бечеј да </w:t>
      </w:r>
      <w:r>
        <w:rPr>
          <w:rFonts w:ascii="Tahoma" w:hAnsi="Tahoma" w:cs="Tahoma"/>
          <w:sz w:val="22"/>
          <w:szCs w:val="22"/>
          <w:lang w:val="sr-Cyrl-CS"/>
        </w:rPr>
        <w:t xml:space="preserve">у складу са </w:t>
      </w:r>
      <w:r w:rsidRPr="00893AB4">
        <w:rPr>
          <w:rFonts w:ascii="Tahoma" w:hAnsi="Tahoma" w:cs="Tahoma"/>
          <w:sz w:val="22"/>
          <w:szCs w:val="22"/>
          <w:lang w:val="sr-Cyrl-CS"/>
        </w:rPr>
        <w:t>Чланом 46. став 1. тач</w:t>
      </w:r>
      <w:r>
        <w:rPr>
          <w:rFonts w:ascii="Tahoma" w:hAnsi="Tahoma" w:cs="Tahoma"/>
          <w:sz w:val="22"/>
          <w:szCs w:val="22"/>
          <w:lang w:val="sr-Cyrl-CS"/>
        </w:rPr>
        <w:t xml:space="preserve">ка </w:t>
      </w:r>
      <w:r>
        <w:rPr>
          <w:rFonts w:ascii="Tahoma" w:hAnsi="Tahoma" w:cs="Tahoma"/>
          <w:sz w:val="22"/>
          <w:szCs w:val="22"/>
          <w:lang w:val="hu-HU"/>
        </w:rPr>
        <w:t>1</w:t>
      </w:r>
      <w:r w:rsidRPr="00893AB4">
        <w:rPr>
          <w:rFonts w:ascii="Tahoma" w:hAnsi="Tahoma" w:cs="Tahoma"/>
          <w:sz w:val="22"/>
          <w:szCs w:val="22"/>
          <w:lang w:val="sr-Cyrl-CS"/>
        </w:rPr>
        <w:t xml:space="preserve">. Закона о локалним изборима </w:t>
      </w:r>
      <w:r w:rsidRPr="00EE352A">
        <w:rPr>
          <w:rFonts w:ascii="Tahoma" w:hAnsi="Tahoma" w:cs="Tahoma"/>
          <w:sz w:val="22"/>
          <w:szCs w:val="22"/>
          <w:lang w:val="sr-Cyrl-CS"/>
        </w:rPr>
        <w:t>донесе реш</w:t>
      </w:r>
      <w:r>
        <w:rPr>
          <w:rFonts w:ascii="Tahoma" w:hAnsi="Tahoma" w:cs="Tahoma"/>
          <w:sz w:val="22"/>
          <w:szCs w:val="22"/>
          <w:lang w:val="sr-Cyrl-CS"/>
        </w:rPr>
        <w:t>ење о престанку мандата одборниц</w:t>
      </w:r>
      <w:r w:rsidRPr="00EE352A">
        <w:rPr>
          <w:rFonts w:ascii="Tahoma" w:hAnsi="Tahoma" w:cs="Tahoma"/>
          <w:sz w:val="22"/>
          <w:szCs w:val="22"/>
          <w:lang w:val="sr-Cyrl-CS"/>
        </w:rPr>
        <w:t>а</w:t>
      </w:r>
      <w:r>
        <w:rPr>
          <w:rFonts w:ascii="Tahoma" w:hAnsi="Tahoma" w:cs="Tahoma"/>
          <w:sz w:val="22"/>
          <w:szCs w:val="22"/>
          <w:lang w:val="sr-Cyrl-CS"/>
        </w:rPr>
        <w:t>.</w:t>
      </w:r>
    </w:p>
    <w:p w:rsidR="00DA12AC" w:rsidRDefault="00DA12AC" w:rsidP="00DA12AC">
      <w:pPr>
        <w:ind w:firstLine="709"/>
        <w:jc w:val="both"/>
        <w:rPr>
          <w:rFonts w:ascii="Tahoma" w:hAnsi="Tahoma" w:cs="Tahoma"/>
          <w:sz w:val="22"/>
          <w:szCs w:val="22"/>
          <w:lang/>
        </w:rPr>
      </w:pPr>
    </w:p>
    <w:p w:rsidR="00DA12AC" w:rsidRDefault="00DA12AC" w:rsidP="00DA12AC">
      <w:pPr>
        <w:ind w:firstLine="709"/>
        <w:jc w:val="both"/>
        <w:rPr>
          <w:rFonts w:ascii="Tahoma" w:hAnsi="Tahoma" w:cs="Tahoma"/>
          <w:sz w:val="22"/>
          <w:szCs w:val="22"/>
          <w:lang/>
        </w:rPr>
      </w:pPr>
    </w:p>
    <w:p w:rsidR="00DA12AC" w:rsidRPr="00893AB4" w:rsidRDefault="00DA12AC" w:rsidP="00DA12AC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/>
        </w:rPr>
        <w:t xml:space="preserve">                                                                                   </w:t>
      </w:r>
      <w:r w:rsidRPr="00893AB4">
        <w:rPr>
          <w:rFonts w:ascii="Tahoma" w:hAnsi="Tahoma" w:cs="Tahoma"/>
          <w:sz w:val="22"/>
          <w:szCs w:val="22"/>
          <w:lang w:val="sr-Cyrl-CS"/>
        </w:rPr>
        <w:t>ПРЕДСЕДНИК СКУПШТИНЕ</w:t>
      </w:r>
    </w:p>
    <w:p w:rsidR="00DA12AC" w:rsidRPr="00893AB4" w:rsidRDefault="00DA12AC" w:rsidP="00DA12AC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DA12AC" w:rsidRPr="00893AB4" w:rsidRDefault="00DA12AC" w:rsidP="00DA12AC">
      <w:pPr>
        <w:jc w:val="both"/>
        <w:rPr>
          <w:szCs w:val="22"/>
          <w:lang w:val="sr-Cyrl-CS"/>
        </w:rPr>
      </w:pPr>
      <w:r w:rsidRPr="00893AB4">
        <w:rPr>
          <w:rFonts w:ascii="Tahoma" w:eastAsia="Tahoma" w:hAnsi="Tahoma" w:cs="Tahoma"/>
          <w:sz w:val="22"/>
          <w:szCs w:val="22"/>
          <w:lang w:val="sr-Cyrl-CS"/>
        </w:rPr>
        <w:t xml:space="preserve">                                                                                      </w:t>
      </w:r>
      <w:r>
        <w:rPr>
          <w:rFonts w:ascii="Tahoma" w:eastAsia="Tahoma" w:hAnsi="Tahoma" w:cs="Tahoma"/>
          <w:sz w:val="22"/>
          <w:szCs w:val="22"/>
          <w:lang w:val="sr-Cyrl-CS"/>
        </w:rPr>
        <w:t xml:space="preserve">         </w:t>
      </w:r>
      <w:r>
        <w:rPr>
          <w:rFonts w:ascii="Tahoma" w:hAnsi="Tahoma" w:cs="Tahoma"/>
          <w:sz w:val="22"/>
          <w:szCs w:val="22"/>
          <w:lang w:val="sr-Cyrl-CS"/>
        </w:rPr>
        <w:t>Игор Киш</w:t>
      </w:r>
    </w:p>
    <w:p w:rsidR="00DA12AC" w:rsidRPr="00DA12AC" w:rsidRDefault="00DA12AC" w:rsidP="00DA12AC">
      <w:pPr>
        <w:ind w:firstLine="709"/>
        <w:jc w:val="both"/>
        <w:rPr>
          <w:rFonts w:ascii="Tahoma" w:hAnsi="Tahoma" w:cs="Tahoma"/>
          <w:sz w:val="22"/>
          <w:szCs w:val="22"/>
          <w:lang/>
        </w:rPr>
      </w:pPr>
    </w:p>
    <w:p w:rsidR="00DA12AC" w:rsidRDefault="00DA12AC"/>
    <w:p w:rsidR="00DA12AC" w:rsidRDefault="00DA12AC" w:rsidP="00DA12AC">
      <w:pPr>
        <w:ind w:firstLine="709"/>
      </w:pPr>
    </w:p>
    <w:sectPr w:rsidR="00DA12AC" w:rsidSect="00DA12AC">
      <w:pgSz w:w="11906" w:h="16838"/>
      <w:pgMar w:top="340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A12AC"/>
    <w:rsid w:val="005808A8"/>
    <w:rsid w:val="00B1303B"/>
    <w:rsid w:val="00B202D2"/>
    <w:rsid w:val="00DA12AC"/>
    <w:rsid w:val="00F4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A12AC"/>
    <w:rPr>
      <w:color w:val="0000FF"/>
      <w:u w:val="single"/>
    </w:rPr>
  </w:style>
  <w:style w:type="paragraph" w:styleId="Header">
    <w:name w:val="header"/>
    <w:basedOn w:val="Normal"/>
    <w:link w:val="HeaderChar"/>
    <w:rsid w:val="00DA12A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DA12AC"/>
    <w:rPr>
      <w:rFonts w:ascii="Times New Roman" w:eastAsia="Times New Roman" w:hAnsi="Times New Roman" w:cs="Times New Roman"/>
      <w:sz w:val="24"/>
      <w:szCs w:val="24"/>
      <w:lang w:val="sr-Latn-C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AC"/>
    <w:rPr>
      <w:rFonts w:ascii="Tahoma" w:eastAsia="Times New Roman" w:hAnsi="Tahoma" w:cs="Tahoma"/>
      <w:sz w:val="16"/>
      <w:szCs w:val="16"/>
      <w:lang w:val="sr-Latn-C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kupstina.becej.rs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skupstina.becej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Marijana</cp:lastModifiedBy>
  <cp:revision>1</cp:revision>
  <dcterms:created xsi:type="dcterms:W3CDTF">2020-09-24T08:08:00Z</dcterms:created>
  <dcterms:modified xsi:type="dcterms:W3CDTF">2020-09-24T08:13:00Z</dcterms:modified>
</cp:coreProperties>
</file>